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66A4A" w14:textId="77777777" w:rsidR="003B7DA8" w:rsidRPr="00DF7745" w:rsidRDefault="003B7DA8" w:rsidP="003B7DA8">
      <w:pPr>
        <w:pStyle w:val="ShortOutlineStyle2"/>
        <w:spacing w:before="0"/>
        <w:rPr>
          <w:vanish/>
          <w:color w:val="FF0000"/>
          <w:specVanish/>
        </w:rPr>
      </w:pPr>
      <w:bookmarkStart w:id="0" w:name="_Toc62166292"/>
      <w:r>
        <w:t>Rule 7012-1</w:t>
      </w:r>
      <w:r>
        <w:tab/>
      </w:r>
      <w:r>
        <w:rPr>
          <w:u w:val="single"/>
        </w:rPr>
        <w:t xml:space="preserve">Statement in Responsive Pleading </w:t>
      </w:r>
      <w:r w:rsidRPr="003201C8">
        <w:rPr>
          <w:u w:val="single"/>
        </w:rPr>
        <w:t xml:space="preserve">Regarding Consent to Entry of Order or Judgment in </w:t>
      </w:r>
      <w:r>
        <w:rPr>
          <w:u w:val="single"/>
        </w:rPr>
        <w:t>Adversary</w:t>
      </w:r>
      <w:r w:rsidRPr="003201C8">
        <w:rPr>
          <w:u w:val="single"/>
        </w:rPr>
        <w:t xml:space="preserve"> Proceeding</w:t>
      </w:r>
      <w:bookmarkEnd w:id="0"/>
    </w:p>
    <w:p w14:paraId="4EE87139" w14:textId="77777777" w:rsidR="003B7DA8" w:rsidRPr="00DF7745" w:rsidRDefault="003B7DA8" w:rsidP="003B7DA8">
      <w:pPr>
        <w:pStyle w:val="ShortOutlineStyle2text"/>
        <w:rPr>
          <w:b/>
        </w:rPr>
      </w:pPr>
      <w:r>
        <w:t xml:space="preserve">. Reference is made to the requirement of Fed. R. </w:t>
      </w:r>
      <w:proofErr w:type="spellStart"/>
      <w:r>
        <w:t>Bankr</w:t>
      </w:r>
      <w:proofErr w:type="spellEnd"/>
      <w:r>
        <w:t>. P. 7012(b) that a filing party</w:t>
      </w:r>
      <w:r w:rsidRPr="00DF7745">
        <w:t xml:space="preserve"> </w:t>
      </w:r>
      <w:r>
        <w:t xml:space="preserve">state whether the party </w:t>
      </w:r>
      <w:r w:rsidRPr="00DF7745">
        <w:t>does or doe</w:t>
      </w:r>
      <w:r>
        <w:t xml:space="preserve">s not consent to the entry of </w:t>
      </w:r>
      <w:r w:rsidRPr="00DF7745">
        <w:t>final order</w:t>
      </w:r>
      <w:r>
        <w:t>s</w:t>
      </w:r>
      <w:r w:rsidRPr="00DF7745">
        <w:t xml:space="preserve"> or </w:t>
      </w:r>
      <w:r>
        <w:t>judgments by the Court.</w:t>
      </w:r>
      <w:r w:rsidRPr="00DF7745">
        <w:t xml:space="preserve">  If no such statement is included</w:t>
      </w:r>
      <w:r>
        <w:t xml:space="preserve">, unless otherwise ordered by the Court, </w:t>
      </w:r>
      <w:r w:rsidRPr="00DF7745">
        <w:t xml:space="preserve">the </w:t>
      </w:r>
      <w:r>
        <w:t>filing party shall have</w:t>
      </w:r>
      <w:r w:rsidRPr="00DF7745">
        <w:t xml:space="preserve"> </w:t>
      </w:r>
      <w:r>
        <w:t xml:space="preserve">waived the right to contest the authority of the Court to enter final orders or judgments. </w:t>
      </w:r>
    </w:p>
    <w:p w14:paraId="7AC70C2A" w14:textId="77777777" w:rsidR="002E0E06" w:rsidRDefault="002E0E06"/>
    <w:sectPr w:rsidR="002E0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F646E"/>
    <w:multiLevelType w:val="multilevel"/>
    <w:tmpl w:val="CAE694AA"/>
    <w:name w:val="ShortOutlineListTemplate"/>
    <w:lvl w:ilvl="0">
      <w:start w:val="1"/>
      <w:numFmt w:val="upperRoman"/>
      <w:pStyle w:val="ShortOutlineStyle1"/>
      <w:lvlText w:val="PART %1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000000"/>
      </w:rPr>
    </w:lvl>
    <w:lvl w:ilvl="1">
      <w:start w:val="1"/>
      <w:numFmt w:val="none"/>
      <w:pStyle w:val="ShortOutlineStyle2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2">
      <w:start w:val="1"/>
      <w:numFmt w:val="lowerLetter"/>
      <w:pStyle w:val="ShortOutlineStyle3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lowerRoman"/>
      <w:pStyle w:val="ShortOutlineStyle4"/>
      <w:lvlText w:val="(%4)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4">
      <w:start w:val="1"/>
      <w:numFmt w:val="upperLetter"/>
      <w:pStyle w:val="ShortOutlineStyle5"/>
      <w:lvlText w:val="(%5)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5">
      <w:start w:val="1"/>
      <w:numFmt w:val="decimal"/>
      <w:pStyle w:val="ShortOutlineStyle6"/>
      <w:lvlText w:val="(%6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6">
      <w:start w:val="1"/>
      <w:numFmt w:val="lowerLetter"/>
      <w:pStyle w:val="ShortOutlineStyle7"/>
      <w:lvlText w:val="(%7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DA8"/>
    <w:rsid w:val="002E0E06"/>
    <w:rsid w:val="003B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EB784"/>
  <w15:chartTrackingRefBased/>
  <w15:docId w15:val="{4E447058-CFF6-4A8A-8E46-BC3459DC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ortOutlineStyle1">
    <w:name w:val="ShortOutlineStyle1"/>
    <w:basedOn w:val="Normal"/>
    <w:rsid w:val="003B7DA8"/>
    <w:pPr>
      <w:numPr>
        <w:numId w:val="1"/>
      </w:numPr>
      <w:spacing w:before="240" w:after="240" w:line="240" w:lineRule="auto"/>
      <w:outlineLvl w:val="0"/>
    </w:pPr>
    <w:rPr>
      <w:rFonts w:ascii="Courier New" w:eastAsia="SimSun" w:hAnsi="Courier New" w:cs="Times New Roman"/>
      <w:b/>
      <w:sz w:val="24"/>
      <w:szCs w:val="24"/>
      <w:lang w:eastAsia="zh-CN"/>
    </w:rPr>
  </w:style>
  <w:style w:type="paragraph" w:customStyle="1" w:styleId="ShortOutlineStyle2">
    <w:name w:val="ShortOutlineStyle2"/>
    <w:basedOn w:val="Normal"/>
    <w:rsid w:val="003B7DA8"/>
    <w:pPr>
      <w:numPr>
        <w:ilvl w:val="1"/>
        <w:numId w:val="1"/>
      </w:numPr>
      <w:spacing w:before="240" w:after="240" w:line="240" w:lineRule="auto"/>
      <w:outlineLvl w:val="1"/>
    </w:pPr>
    <w:rPr>
      <w:rFonts w:ascii="Courier New" w:eastAsia="SimSun" w:hAnsi="Courier New" w:cs="Times New Roman"/>
      <w:b/>
      <w:color w:val="000000"/>
      <w:sz w:val="24"/>
      <w:szCs w:val="24"/>
      <w:lang w:eastAsia="zh-CN"/>
    </w:rPr>
  </w:style>
  <w:style w:type="paragraph" w:customStyle="1" w:styleId="ShortOutlineStyle3">
    <w:name w:val="ShortOutlineStyle3"/>
    <w:basedOn w:val="Normal"/>
    <w:rsid w:val="003B7DA8"/>
    <w:pPr>
      <w:numPr>
        <w:ilvl w:val="2"/>
        <w:numId w:val="1"/>
      </w:numPr>
      <w:spacing w:before="240" w:after="240" w:line="240" w:lineRule="auto"/>
      <w:outlineLvl w:val="2"/>
    </w:pPr>
    <w:rPr>
      <w:rFonts w:ascii="Courier New" w:eastAsia="SimSun" w:hAnsi="Courier New" w:cs="Times New Roman"/>
      <w:color w:val="000000"/>
      <w:sz w:val="24"/>
      <w:szCs w:val="24"/>
      <w:lang w:eastAsia="zh-CN"/>
    </w:rPr>
  </w:style>
  <w:style w:type="paragraph" w:customStyle="1" w:styleId="ShortOutlineStyle4">
    <w:name w:val="ShortOutlineStyle4"/>
    <w:basedOn w:val="Normal"/>
    <w:rsid w:val="003B7DA8"/>
    <w:pPr>
      <w:numPr>
        <w:ilvl w:val="3"/>
        <w:numId w:val="1"/>
      </w:numPr>
      <w:spacing w:before="240" w:after="240" w:line="240" w:lineRule="auto"/>
      <w:outlineLvl w:val="3"/>
    </w:pPr>
    <w:rPr>
      <w:rFonts w:ascii="Courier New" w:eastAsia="SimSun" w:hAnsi="Courier New" w:cs="Times New Roman"/>
      <w:color w:val="000000"/>
      <w:sz w:val="24"/>
      <w:szCs w:val="24"/>
      <w:lang w:eastAsia="zh-CN"/>
    </w:rPr>
  </w:style>
  <w:style w:type="paragraph" w:customStyle="1" w:styleId="ShortOutlineStyle5">
    <w:name w:val="ShortOutlineStyle5"/>
    <w:basedOn w:val="Normal"/>
    <w:rsid w:val="003B7DA8"/>
    <w:pPr>
      <w:numPr>
        <w:ilvl w:val="4"/>
        <w:numId w:val="1"/>
      </w:numPr>
      <w:spacing w:before="240" w:after="240" w:line="240" w:lineRule="auto"/>
      <w:outlineLvl w:val="4"/>
    </w:pPr>
    <w:rPr>
      <w:rFonts w:ascii="Courier New" w:eastAsia="SimSun" w:hAnsi="Courier New" w:cs="Times New Roman"/>
      <w:color w:val="000000"/>
      <w:sz w:val="24"/>
      <w:szCs w:val="24"/>
      <w:lang w:eastAsia="zh-CN"/>
    </w:rPr>
  </w:style>
  <w:style w:type="paragraph" w:customStyle="1" w:styleId="ShortOutlineStyle2text">
    <w:name w:val="ShortOutlineStyle2_text"/>
    <w:basedOn w:val="Normal"/>
    <w:next w:val="ShortOutlineStyle2"/>
    <w:rsid w:val="003B7DA8"/>
    <w:pPr>
      <w:spacing w:after="240" w:line="240" w:lineRule="auto"/>
    </w:pPr>
    <w:rPr>
      <w:rFonts w:ascii="Courier New" w:eastAsia="SimSun" w:hAnsi="Courier New" w:cs="Times New Roman"/>
      <w:sz w:val="24"/>
      <w:szCs w:val="24"/>
      <w:lang w:eastAsia="zh-CN"/>
    </w:rPr>
  </w:style>
  <w:style w:type="paragraph" w:customStyle="1" w:styleId="ShortOutlineStyle6">
    <w:name w:val="ShortOutlineStyle6"/>
    <w:basedOn w:val="ShortOutlineStyle5"/>
    <w:rsid w:val="003B7DA8"/>
    <w:pPr>
      <w:numPr>
        <w:ilvl w:val="5"/>
      </w:numPr>
    </w:pPr>
  </w:style>
  <w:style w:type="paragraph" w:customStyle="1" w:styleId="ShortOutlineStyle7">
    <w:name w:val="ShortOutlineStyle7"/>
    <w:basedOn w:val="ShortOutlineStyle6"/>
    <w:rsid w:val="003B7DA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Spencer</dc:creator>
  <cp:keywords/>
  <dc:description/>
  <cp:lastModifiedBy>Jason Spencer</cp:lastModifiedBy>
  <cp:revision>1</cp:revision>
  <dcterms:created xsi:type="dcterms:W3CDTF">2021-02-01T15:25:00Z</dcterms:created>
  <dcterms:modified xsi:type="dcterms:W3CDTF">2021-02-01T15:26:00Z</dcterms:modified>
</cp:coreProperties>
</file>